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FC3A1F">
              <w:rPr>
                <w:b/>
                <w:sz w:val="18"/>
                <w:szCs w:val="18"/>
                <w:lang w:val="it-IT"/>
              </w:rPr>
            </w:r>
            <w:r w:rsidR="00FC3A1F">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4301E0">
              <w:rPr>
                <w:b/>
                <w:sz w:val="18"/>
                <w:szCs w:val="18"/>
                <w:lang w:val="it-IT"/>
              </w:rPr>
              <w:t>4</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4301E0" w:rsidRPr="004301E0">
              <w:rPr>
                <w:b/>
                <w:bCs/>
                <w:sz w:val="18"/>
                <w:szCs w:val="18"/>
                <w:lang w:val="it-IT"/>
              </w:rPr>
              <w:t>8620880F37</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FC3A1F"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FC3A1F"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FC3A1F"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FC3A1F"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FC3A1F">
        <w:rPr>
          <w:rFonts w:eastAsia="Arial Unicode MS"/>
          <w:sz w:val="18"/>
          <w:szCs w:val="18"/>
          <w:lang w:val="it-IT"/>
        </w:rPr>
      </w:r>
      <w:r w:rsidR="00FC3A1F">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FC3A1F">
        <w:rPr>
          <w:rFonts w:eastAsia="Arial Unicode MS"/>
          <w:sz w:val="18"/>
          <w:szCs w:val="18"/>
          <w:lang w:val="it-IT"/>
        </w:rPr>
      </w:r>
      <w:r w:rsidR="00FC3A1F">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FC3A1F">
        <w:rPr>
          <w:rFonts w:eastAsia="Arial Unicode MS"/>
          <w:sz w:val="18"/>
          <w:szCs w:val="18"/>
          <w:lang w:val="it-IT"/>
        </w:rPr>
      </w:r>
      <w:r w:rsidR="00FC3A1F">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075AEF">
      <w:pPr>
        <w:autoSpaceDE w:val="0"/>
        <w:spacing w:line="360" w:lineRule="auto"/>
        <w:ind w:left="426" w:hanging="426"/>
        <w:jc w:val="both"/>
        <w:rPr>
          <w:sz w:val="18"/>
          <w:szCs w:val="18"/>
          <w:lang w:val="it-IT"/>
        </w:rPr>
      </w:pPr>
      <w:bookmarkStart w:id="31" w:name="_GoBack"/>
      <w:bookmarkEnd w:id="31"/>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FC3A1F">
        <w:rPr>
          <w:b/>
          <w:bCs/>
          <w:sz w:val="18"/>
          <w:szCs w:val="18"/>
          <w:lang w:val="it-IT"/>
        </w:rPr>
      </w:r>
      <w:r w:rsidR="00FC3A1F">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FC3A1F">
        <w:rPr>
          <w:sz w:val="18"/>
          <w:szCs w:val="18"/>
          <w:lang w:val="it-IT"/>
        </w:rPr>
      </w:r>
      <w:r w:rsidR="00FC3A1F">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FC3A1F">
        <w:rPr>
          <w:b/>
          <w:sz w:val="18"/>
          <w:szCs w:val="18"/>
          <w:lang w:val="it-IT"/>
        </w:rPr>
      </w:r>
      <w:r w:rsidR="00FC3A1F">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FD3D53">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FD3D53">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FC3A1F"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FC3A1F"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FC3A1F"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FC3A1F"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FC3A1F">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FC3A1F"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FC3A1F"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01E0"/>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A1F"/>
    <w:rsid w:val="00FC3EBE"/>
    <w:rsid w:val="00FC677B"/>
    <w:rsid w:val="00FD17CC"/>
    <w:rsid w:val="00FD321A"/>
    <w:rsid w:val="00FD3D53"/>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07708095"/>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BC353-7656-4A25-B0BB-B42D77338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3FEA8C8C.dotm</Template>
  <TotalTime>0</TotalTime>
  <Pages>17</Pages>
  <Words>4971</Words>
  <Characters>28335</Characters>
  <Application>Microsoft Office Word</Application>
  <DocSecurity>0</DocSecurity>
  <Lines>236</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33240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2021-04-13T10:13:00Z</dcterms:modified>
</cp:coreProperties>
</file>